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CAD19" w14:textId="77777777" w:rsidR="00D52221" w:rsidRDefault="00D52221" w:rsidP="00256B0A">
      <w:pPr>
        <w:pStyle w:val="Nincstrkz"/>
        <w:jc w:val="center"/>
      </w:pPr>
    </w:p>
    <w:p w14:paraId="73594A82" w14:textId="77777777" w:rsidR="00D52221" w:rsidRDefault="00D52221" w:rsidP="00256B0A">
      <w:pPr>
        <w:pStyle w:val="Nincstrkz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80CDE">
        <w:t>3</w:t>
      </w:r>
      <w:r>
        <w:t>. sz. melléklet</w:t>
      </w:r>
    </w:p>
    <w:p w14:paraId="438C406F" w14:textId="77777777" w:rsidR="00D52221" w:rsidRDefault="00D52221" w:rsidP="00256B0A">
      <w:pPr>
        <w:pStyle w:val="Nincstrkz"/>
        <w:jc w:val="center"/>
      </w:pPr>
    </w:p>
    <w:p w14:paraId="7690A8AE" w14:textId="77777777" w:rsidR="00B84E6B" w:rsidRDefault="00B84E6B" w:rsidP="00256B0A">
      <w:pPr>
        <w:pStyle w:val="Nincstrkz"/>
        <w:jc w:val="center"/>
      </w:pPr>
    </w:p>
    <w:p w14:paraId="26A40A8E" w14:textId="77777777" w:rsidR="00B84E6B" w:rsidRDefault="00B84E6B" w:rsidP="00256B0A">
      <w:pPr>
        <w:pStyle w:val="Nincstrkz"/>
        <w:jc w:val="center"/>
      </w:pPr>
    </w:p>
    <w:p w14:paraId="7E35C06D" w14:textId="77777777" w:rsidR="00A504A1" w:rsidRPr="00BC3DCE" w:rsidRDefault="00BC3DCE" w:rsidP="00256B0A">
      <w:pPr>
        <w:pStyle w:val="Nincstrkz"/>
        <w:jc w:val="center"/>
        <w:rPr>
          <w:b/>
        </w:rPr>
      </w:pPr>
      <w:r>
        <w:rPr>
          <w:b/>
        </w:rPr>
        <w:t>NYILATKOZAT</w:t>
      </w:r>
    </w:p>
    <w:p w14:paraId="6F240371" w14:textId="77777777" w:rsidR="00023534" w:rsidRDefault="00023534" w:rsidP="00256B0A">
      <w:pPr>
        <w:pStyle w:val="Nincstrkz"/>
        <w:jc w:val="center"/>
      </w:pPr>
      <w:r>
        <w:t>a gördülő fejlesztési tervhez a 61/2015.(X.21.) NFM rendelet alapján</w:t>
      </w:r>
    </w:p>
    <w:p w14:paraId="53A4EAFA" w14:textId="77777777" w:rsidR="00256B0A" w:rsidRDefault="00256B0A" w:rsidP="00256B0A">
      <w:pPr>
        <w:pStyle w:val="Nincstrkz"/>
        <w:jc w:val="center"/>
      </w:pPr>
    </w:p>
    <w:p w14:paraId="78D76C6E" w14:textId="77777777" w:rsidR="00B84E6B" w:rsidRDefault="00B84E6B" w:rsidP="00256B0A">
      <w:pPr>
        <w:pStyle w:val="Nincstrkz"/>
        <w:jc w:val="center"/>
      </w:pPr>
    </w:p>
    <w:p w14:paraId="7B67C293" w14:textId="77777777" w:rsidR="00B84E6B" w:rsidRDefault="00B84E6B" w:rsidP="00256B0A">
      <w:pPr>
        <w:pStyle w:val="Nincstrkz"/>
        <w:jc w:val="center"/>
      </w:pPr>
    </w:p>
    <w:p w14:paraId="56A0831A" w14:textId="77777777" w:rsidR="00256B0A" w:rsidRDefault="00256B0A" w:rsidP="00256B0A">
      <w:pPr>
        <w:pStyle w:val="Nincstrkz"/>
        <w:jc w:val="center"/>
      </w:pPr>
    </w:p>
    <w:p w14:paraId="66D26678" w14:textId="27E8333D" w:rsidR="00256B0A" w:rsidRDefault="00256B0A" w:rsidP="00664F40">
      <w:pPr>
        <w:pStyle w:val="Nincstrkz"/>
        <w:spacing w:line="360" w:lineRule="auto"/>
        <w:jc w:val="both"/>
      </w:pPr>
      <w:r>
        <w:t xml:space="preserve">Alulírott </w:t>
      </w:r>
      <w:r w:rsidR="00380CDE">
        <w:t>…………………</w:t>
      </w:r>
      <w:r w:rsidR="00330E56">
        <w:t xml:space="preserve"> </w:t>
      </w:r>
      <w:r w:rsidR="00B84E6B">
        <w:t xml:space="preserve">polgármester kijelentem, hogy </w:t>
      </w:r>
      <w:r w:rsidR="00380CDE">
        <w:t>……………………</w:t>
      </w:r>
      <w:r w:rsidR="00330E56">
        <w:t xml:space="preserve"> Község</w:t>
      </w:r>
      <w:r>
        <w:t xml:space="preserve"> </w:t>
      </w:r>
      <w:r w:rsidR="00B84E6B">
        <w:t>Ö</w:t>
      </w:r>
      <w:r>
        <w:t xml:space="preserve">nkormányzat - mint a gördülő fejlesztési terv benyújtására kötelezett – a gördülő fejlesztési </w:t>
      </w:r>
      <w:r w:rsidR="00D52221">
        <w:t>tervben</w:t>
      </w:r>
      <w:r>
        <w:t xml:space="preserve"> a víziközmű-szolgáltatásról szóló 2011. évi CCIX. törvény egyes rendelkezéseinek végrehajtásáról szóló 58/2013. (II.27.) Korm. rendel</w:t>
      </w:r>
      <w:r w:rsidR="006431F7">
        <w:t xml:space="preserve">et vonatkozó előírásait </w:t>
      </w:r>
      <w:r>
        <w:t>maradéktalanul figyelembe vette.</w:t>
      </w:r>
    </w:p>
    <w:p w14:paraId="30B1E442" w14:textId="77777777" w:rsidR="00256B0A" w:rsidRDefault="00256B0A" w:rsidP="00664F40">
      <w:pPr>
        <w:pStyle w:val="Nincstrkz"/>
        <w:spacing w:line="360" w:lineRule="auto"/>
        <w:jc w:val="both"/>
      </w:pPr>
    </w:p>
    <w:p w14:paraId="338E8993" w14:textId="77777777" w:rsidR="00256B0A" w:rsidRDefault="00256B0A" w:rsidP="00256B0A">
      <w:pPr>
        <w:pStyle w:val="Nincstrkz"/>
        <w:jc w:val="both"/>
      </w:pPr>
    </w:p>
    <w:p w14:paraId="7E409ED2" w14:textId="77777777" w:rsidR="00B84E6B" w:rsidRDefault="00B84E6B" w:rsidP="00256B0A">
      <w:pPr>
        <w:pStyle w:val="Nincstrkz"/>
        <w:jc w:val="both"/>
      </w:pPr>
    </w:p>
    <w:p w14:paraId="1019D700" w14:textId="4CBE714A" w:rsidR="00256B0A" w:rsidRDefault="00EF1B73" w:rsidP="00256B0A">
      <w:pPr>
        <w:pStyle w:val="Nincstrkz"/>
        <w:jc w:val="both"/>
      </w:pPr>
      <w:r>
        <w:t xml:space="preserve">Kelt, </w:t>
      </w:r>
      <w:r w:rsidR="00664F40">
        <w:t>2021</w:t>
      </w:r>
      <w:r w:rsidR="00384A7D">
        <w:t>…………………</w:t>
      </w:r>
      <w:r>
        <w:t>…</w:t>
      </w:r>
    </w:p>
    <w:p w14:paraId="4A59E674" w14:textId="77777777" w:rsidR="00256B0A" w:rsidRDefault="00256B0A" w:rsidP="00256B0A">
      <w:pPr>
        <w:pStyle w:val="Nincstrkz"/>
        <w:jc w:val="both"/>
      </w:pPr>
    </w:p>
    <w:p w14:paraId="75EAC69B" w14:textId="77777777" w:rsidR="00256B0A" w:rsidRDefault="00256B0A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AD219AD" w14:textId="77777777" w:rsidR="00256B0A" w:rsidRDefault="00256B0A" w:rsidP="00256B0A">
      <w:pPr>
        <w:pStyle w:val="Nincstrkz"/>
        <w:jc w:val="both"/>
      </w:pPr>
    </w:p>
    <w:p w14:paraId="792FD4F1" w14:textId="77777777" w:rsidR="00B84E6B" w:rsidRDefault="00B84E6B" w:rsidP="00256B0A">
      <w:pPr>
        <w:pStyle w:val="Nincstrkz"/>
        <w:jc w:val="both"/>
      </w:pPr>
    </w:p>
    <w:p w14:paraId="3B090C40" w14:textId="77777777" w:rsidR="00B84E6B" w:rsidRDefault="00B84E6B" w:rsidP="00256B0A">
      <w:pPr>
        <w:pStyle w:val="Nincstrkz"/>
        <w:jc w:val="both"/>
      </w:pPr>
    </w:p>
    <w:p w14:paraId="6527BFE6" w14:textId="77777777" w:rsidR="00B84E6B" w:rsidRDefault="00B84E6B" w:rsidP="00256B0A">
      <w:pPr>
        <w:pStyle w:val="Nincstrkz"/>
        <w:jc w:val="both"/>
      </w:pPr>
    </w:p>
    <w:p w14:paraId="40F9D3CA" w14:textId="77777777" w:rsidR="00256B0A" w:rsidRDefault="00256B0A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D52221">
        <w:t xml:space="preserve">       </w:t>
      </w:r>
      <w:r w:rsidR="00D52221">
        <w:tab/>
      </w:r>
      <w:r w:rsidR="00380CDE">
        <w:t xml:space="preserve">            ………………………….</w:t>
      </w:r>
    </w:p>
    <w:p w14:paraId="4B3EC22D" w14:textId="77777777" w:rsidR="00D52221" w:rsidRDefault="00D52221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</w:p>
    <w:p w14:paraId="41AC115D" w14:textId="77777777" w:rsidR="00D52221" w:rsidRDefault="00D52221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D522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6B0A"/>
    <w:rsid w:val="00023534"/>
    <w:rsid w:val="00132C42"/>
    <w:rsid w:val="001F39BF"/>
    <w:rsid w:val="00256B0A"/>
    <w:rsid w:val="00330E56"/>
    <w:rsid w:val="00380CDE"/>
    <w:rsid w:val="00384A7D"/>
    <w:rsid w:val="004A79DA"/>
    <w:rsid w:val="006431F7"/>
    <w:rsid w:val="00664F40"/>
    <w:rsid w:val="006F3D52"/>
    <w:rsid w:val="00971ED3"/>
    <w:rsid w:val="00A00CA4"/>
    <w:rsid w:val="00A504A1"/>
    <w:rsid w:val="00AF1A07"/>
    <w:rsid w:val="00B84E6B"/>
    <w:rsid w:val="00BC3DCE"/>
    <w:rsid w:val="00D52221"/>
    <w:rsid w:val="00EF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5B7C4"/>
  <w15:docId w15:val="{F6F4E9CF-8A0E-42FC-B665-A8C7C09E7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256B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74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Hajnalka Szili-Csete</cp:lastModifiedBy>
  <cp:revision>19</cp:revision>
  <dcterms:created xsi:type="dcterms:W3CDTF">2016-08-18T07:29:00Z</dcterms:created>
  <dcterms:modified xsi:type="dcterms:W3CDTF">2021-08-04T06:11:00Z</dcterms:modified>
</cp:coreProperties>
</file>